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782B68BA"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0B2463" w:rsidRPr="000B2463">
        <w:rPr>
          <w:rFonts w:ascii="Calibri" w:eastAsia="Times New Roman" w:hAnsi="Calibri" w:cs="Calibri"/>
          <w:bCs w:val="0"/>
          <w:color w:val="auto"/>
          <w:szCs w:val="20"/>
        </w:rPr>
        <w:t>POST/DYS/OR/GZ/04426/2025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55EA471E"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9D6E73" w:rsidRPr="009D6E73">
        <w:rPr>
          <w:rFonts w:ascii="Calibri" w:hAnsi="Calibri" w:cs="Arial"/>
          <w:b/>
          <w:i/>
          <w:snapToGrid w:val="0"/>
          <w:color w:val="000000"/>
          <w:sz w:val="22"/>
          <w:szCs w:val="22"/>
        </w:rPr>
        <w:t>Budowa przyłączy nN na terenie RE Mielec – pakiety zadań dla przyłączenia odbiorców (Pakiet 5</w:t>
      </w:r>
      <w:r w:rsidR="00C71A50">
        <w:rPr>
          <w:rFonts w:ascii="Calibri" w:hAnsi="Calibri" w:cs="Arial"/>
          <w:b/>
          <w:i/>
          <w:snapToGrid w:val="0"/>
          <w:color w:val="000000"/>
          <w:sz w:val="22"/>
          <w:szCs w:val="22"/>
        </w:rPr>
        <w:t>5</w:t>
      </w:r>
      <w:r w:rsidR="009D6E73" w:rsidRPr="009D6E73">
        <w:rPr>
          <w:rFonts w:ascii="Calibri" w:hAnsi="Calibri" w:cs="Arial"/>
          <w:b/>
          <w:i/>
          <w:snapToGrid w:val="0"/>
          <w:color w:val="000000"/>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1DE1CE22"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4A164" w14:textId="77777777" w:rsidR="006A5DD2" w:rsidRDefault="006A5DD2" w:rsidP="004A302B">
      <w:pPr>
        <w:spacing w:line="240" w:lineRule="auto"/>
      </w:pPr>
      <w:r>
        <w:separator/>
      </w:r>
    </w:p>
  </w:endnote>
  <w:endnote w:type="continuationSeparator" w:id="0">
    <w:p w14:paraId="00521A85" w14:textId="77777777" w:rsidR="006A5DD2" w:rsidRDefault="006A5DD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7D068" w14:textId="77777777" w:rsidR="006A5DD2" w:rsidRDefault="006A5DD2" w:rsidP="004A302B">
      <w:pPr>
        <w:spacing w:line="240" w:lineRule="auto"/>
      </w:pPr>
      <w:r>
        <w:separator/>
      </w:r>
    </w:p>
  </w:footnote>
  <w:footnote w:type="continuationSeparator" w:id="0">
    <w:p w14:paraId="43DFE5DD" w14:textId="77777777" w:rsidR="006A5DD2" w:rsidRDefault="006A5DD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2463"/>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2B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34E7"/>
    <w:rsid w:val="00334A4C"/>
    <w:rsid w:val="00335E18"/>
    <w:rsid w:val="00337033"/>
    <w:rsid w:val="003379BC"/>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A5DD2"/>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E73"/>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1A50"/>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37AE"/>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1A6A"/>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POST/DYS/OR/GZ/04426/2025                         </dmsv2SWPP2ObjectNumber>
    <dmsv2SWPP2SumMD5 xmlns="http://schemas.microsoft.com/sharepoint/v3">84cba598da0524bf8f790e534ff60fae</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23974814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JEUP5JKVCYQC-1133723987-2623</_dlc_DocId>
    <_dlc_DocIdUrl xmlns="a19cb1c7-c5c7-46d4-85ae-d83685407bba">
      <Url>https://swpp2.dms.gkpge.pl/sites/41/_layouts/15/DocIdRedir.aspx?ID=JEUP5JKVCYQC-1133723987-2623</Url>
      <Description>JEUP5JKVCYQC-1133723987-2623</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3FBF143-481A-4316-A4B7-BB04C507084A}"/>
</file>

<file path=customXml/itemProps6.xml><?xml version="1.0" encoding="utf-8"?>
<ds:datastoreItem xmlns:ds="http://schemas.openxmlformats.org/officeDocument/2006/customXml" ds:itemID="{EE8BB460-8C51-4B58-BB93-6A203028EC9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1354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14</cp:revision>
  <cp:lastPrinted>2020-02-27T07:25:00Z</cp:lastPrinted>
  <dcterms:created xsi:type="dcterms:W3CDTF">2022-12-16T11:52:00Z</dcterms:created>
  <dcterms:modified xsi:type="dcterms:W3CDTF">2025-12-11T12:03:00Z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0ccf6f57-e32d-4d6d-9a8e-14af89aca624</vt:lpwstr>
  </property>
</Properties>
</file>